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33D" w:rsidRPr="00E5133D" w:rsidRDefault="00E5133D" w:rsidP="00E5133D">
      <w:pPr>
        <w:jc w:val="center"/>
        <w:rPr>
          <w:b/>
        </w:rPr>
      </w:pPr>
      <w:r w:rsidRPr="00E5133D">
        <w:rPr>
          <w:b/>
        </w:rPr>
        <w:t>AP US Exam Project</w:t>
      </w:r>
    </w:p>
    <w:p w:rsidR="00E5133D" w:rsidRDefault="00E5133D" w:rsidP="00E1021D"/>
    <w:p w:rsidR="00E1021D" w:rsidRDefault="00E1021D" w:rsidP="00E5133D">
      <w:pPr>
        <w:ind w:left="-720" w:right="-720"/>
      </w:pPr>
      <w:r w:rsidRPr="00E1021D">
        <w:t xml:space="preserve">So, you decided to take the AP Exam - congratulations! </w:t>
      </w:r>
      <w:r>
        <w:t xml:space="preserve"> </w:t>
      </w:r>
      <w:r w:rsidRPr="00E1021D">
        <w:t xml:space="preserve">Your assignment as we approach the AP Exam is to construct your own version of </w:t>
      </w:r>
      <w:r>
        <w:t>the AP E</w:t>
      </w:r>
      <w:r w:rsidRPr="00E1021D">
        <w:t xml:space="preserve">xam. </w:t>
      </w:r>
      <w:r>
        <w:t xml:space="preserve"> </w:t>
      </w:r>
      <w:r w:rsidRPr="00E1021D">
        <w:t>Here's what you will be doing...</w:t>
      </w:r>
    </w:p>
    <w:p w:rsidR="00E1021D" w:rsidRPr="00E1021D" w:rsidRDefault="00E1021D" w:rsidP="00E1021D"/>
    <w:p w:rsidR="00E5133D" w:rsidRDefault="00E1021D" w:rsidP="00E1021D">
      <w:pPr>
        <w:rPr>
          <w:b/>
        </w:rPr>
      </w:pPr>
      <w:r w:rsidRPr="00E5133D">
        <w:rPr>
          <w:b/>
        </w:rPr>
        <w:t>Your exam should have the following</w:t>
      </w:r>
      <w:r w:rsidR="00E5133D">
        <w:rPr>
          <w:b/>
        </w:rPr>
        <w:t>…</w:t>
      </w:r>
    </w:p>
    <w:p w:rsidR="00E1021D" w:rsidRPr="00E5133D" w:rsidRDefault="00E1021D" w:rsidP="00E1021D">
      <w:pPr>
        <w:rPr>
          <w:b/>
          <w:sz w:val="20"/>
        </w:rPr>
      </w:pPr>
    </w:p>
    <w:p w:rsidR="00E1021D" w:rsidRDefault="00E1021D" w:rsidP="00E1021D">
      <w:pPr>
        <w:pStyle w:val="ListParagraph"/>
        <w:numPr>
          <w:ilvl w:val="0"/>
          <w:numId w:val="4"/>
        </w:numPr>
        <w:ind w:left="360"/>
      </w:pPr>
      <w:r w:rsidRPr="00E1021D">
        <w:t>A cover page with a name for your exam (along with the names of the members of your group)</w:t>
      </w:r>
    </w:p>
    <w:p w:rsidR="00E1021D" w:rsidRDefault="00E1021D" w:rsidP="00E1021D">
      <w:pPr>
        <w:ind w:left="-360"/>
      </w:pPr>
    </w:p>
    <w:p w:rsidR="00E1021D" w:rsidRDefault="00E1021D" w:rsidP="00E1021D">
      <w:pPr>
        <w:pStyle w:val="ListParagraph"/>
        <w:numPr>
          <w:ilvl w:val="0"/>
          <w:numId w:val="4"/>
        </w:numPr>
        <w:ind w:left="360"/>
      </w:pPr>
      <w:r w:rsidRPr="00E1021D">
        <w:t xml:space="preserve">80 Multiple Choice Questions (matching the percentage of questions that should come from that unit based on the </w:t>
      </w:r>
      <w:hyperlink r:id="rId5" w:history="1">
        <w:r w:rsidRPr="00E1021D">
          <w:t>Course Guide</w:t>
        </w:r>
      </w:hyperlink>
      <w:r w:rsidRPr="00E1021D">
        <w:t>)</w:t>
      </w:r>
    </w:p>
    <w:p w:rsidR="00E1021D" w:rsidRDefault="00E1021D" w:rsidP="00E1021D">
      <w:pPr>
        <w:pStyle w:val="ListParagraph"/>
        <w:numPr>
          <w:ilvl w:val="1"/>
          <w:numId w:val="5"/>
        </w:numPr>
        <w:ind w:left="1080"/>
      </w:pPr>
      <w:r w:rsidRPr="00E1021D">
        <w:t>Unit I (3 Questions) - Chapters 1, 2, 3, 4, and 5</w:t>
      </w:r>
    </w:p>
    <w:p w:rsidR="00E1021D" w:rsidRDefault="00E1021D" w:rsidP="00E1021D">
      <w:pPr>
        <w:pStyle w:val="ListParagraph"/>
        <w:numPr>
          <w:ilvl w:val="1"/>
          <w:numId w:val="5"/>
        </w:numPr>
        <w:ind w:left="1080"/>
      </w:pPr>
      <w:r w:rsidRPr="00E1021D">
        <w:t>Unit II (7 Questions) - Chapters 6, 7, 8, and 9</w:t>
      </w:r>
    </w:p>
    <w:p w:rsidR="00E1021D" w:rsidRDefault="00E1021D" w:rsidP="00E1021D">
      <w:pPr>
        <w:pStyle w:val="ListParagraph"/>
        <w:numPr>
          <w:ilvl w:val="1"/>
          <w:numId w:val="5"/>
        </w:numPr>
        <w:ind w:left="1080"/>
      </w:pPr>
      <w:r w:rsidRPr="00E1021D">
        <w:t>Unit III (10 Questions) - Chapters 10, 11, and 12</w:t>
      </w:r>
    </w:p>
    <w:p w:rsidR="00E1021D" w:rsidRDefault="00E1021D" w:rsidP="00E1021D">
      <w:pPr>
        <w:pStyle w:val="ListParagraph"/>
        <w:numPr>
          <w:ilvl w:val="1"/>
          <w:numId w:val="5"/>
        </w:numPr>
        <w:ind w:left="1080"/>
      </w:pPr>
      <w:r w:rsidRPr="00E1021D">
        <w:t>Unit IV (10 Questions) - Chapters 13, 14, 15, 16, and 17</w:t>
      </w:r>
    </w:p>
    <w:p w:rsidR="00E1021D" w:rsidRDefault="00E1021D" w:rsidP="00E1021D">
      <w:pPr>
        <w:pStyle w:val="ListParagraph"/>
        <w:numPr>
          <w:ilvl w:val="1"/>
          <w:numId w:val="5"/>
        </w:numPr>
        <w:ind w:left="1080"/>
      </w:pPr>
      <w:r w:rsidRPr="00E1021D">
        <w:t>Unit V (10 Questions) - Chapters 18, 19, 20, 21, and 22</w:t>
      </w:r>
    </w:p>
    <w:p w:rsidR="00E1021D" w:rsidRDefault="00E1021D" w:rsidP="00E1021D">
      <w:pPr>
        <w:pStyle w:val="ListParagraph"/>
        <w:numPr>
          <w:ilvl w:val="1"/>
          <w:numId w:val="5"/>
        </w:numPr>
        <w:ind w:left="1080"/>
      </w:pPr>
      <w:r w:rsidRPr="00E1021D">
        <w:t>Unit VI (10 Questions) - Chapters 23, 24, 25, 26, and 27</w:t>
      </w:r>
    </w:p>
    <w:p w:rsidR="00E1021D" w:rsidRDefault="00E1021D" w:rsidP="00E1021D">
      <w:pPr>
        <w:pStyle w:val="ListParagraph"/>
        <w:numPr>
          <w:ilvl w:val="1"/>
          <w:numId w:val="5"/>
        </w:numPr>
        <w:ind w:left="1080"/>
      </w:pPr>
      <w:r w:rsidRPr="00E1021D">
        <w:t>Unit VII (10 Questions) - Chapters 28, 29, 30, 31, and 32</w:t>
      </w:r>
    </w:p>
    <w:p w:rsidR="00E1021D" w:rsidRDefault="00E1021D" w:rsidP="00E1021D">
      <w:pPr>
        <w:pStyle w:val="ListParagraph"/>
        <w:numPr>
          <w:ilvl w:val="1"/>
          <w:numId w:val="5"/>
        </w:numPr>
        <w:ind w:left="1080"/>
      </w:pPr>
      <w:r w:rsidRPr="00E1021D">
        <w:t>Unit VIII (10 Questions) - Chapters 33, 34, 35, 36, and 37</w:t>
      </w:r>
    </w:p>
    <w:p w:rsidR="00E1021D" w:rsidRDefault="00E1021D" w:rsidP="00E1021D">
      <w:pPr>
        <w:pStyle w:val="ListParagraph"/>
        <w:numPr>
          <w:ilvl w:val="1"/>
          <w:numId w:val="5"/>
        </w:numPr>
        <w:ind w:left="1080"/>
      </w:pPr>
      <w:r>
        <w:t>Unit IX (10</w:t>
      </w:r>
      <w:r w:rsidRPr="00E1021D">
        <w:t xml:space="preserve"> Questio</w:t>
      </w:r>
      <w:r>
        <w:t xml:space="preserve">ns) - Chapters 38, 39, </w:t>
      </w:r>
      <w:r w:rsidRPr="00E1021D">
        <w:t>40</w:t>
      </w:r>
      <w:r>
        <w:t>, 41 and 42</w:t>
      </w:r>
    </w:p>
    <w:p w:rsidR="00E1021D" w:rsidRDefault="00E1021D" w:rsidP="00E1021D">
      <w:pPr>
        <w:pStyle w:val="ListParagraph"/>
        <w:ind w:left="360"/>
      </w:pPr>
    </w:p>
    <w:p w:rsidR="00E1021D" w:rsidRPr="00E1021D" w:rsidRDefault="00E1021D" w:rsidP="00E1021D">
      <w:pPr>
        <w:pStyle w:val="ListParagraph"/>
        <w:numPr>
          <w:ilvl w:val="0"/>
          <w:numId w:val="5"/>
        </w:numPr>
        <w:ind w:left="360"/>
      </w:pPr>
      <w:r w:rsidRPr="00E1021D">
        <w:t>Multiple Choice Questions should alternate, with one question per bullet before repeating the cycle again. Rinse and repeat a total of 10 times.</w:t>
      </w:r>
    </w:p>
    <w:p w:rsidR="00E1021D" w:rsidRDefault="00E1021D" w:rsidP="00E1021D">
      <w:pPr>
        <w:pStyle w:val="ListParagraph"/>
        <w:numPr>
          <w:ilvl w:val="0"/>
          <w:numId w:val="6"/>
        </w:numPr>
        <w:ind w:left="1080"/>
        <w:sectPr w:rsidR="00E1021D">
          <w:pgSz w:w="12240" w:h="15840"/>
          <w:pgMar w:top="1080" w:right="1800" w:bottom="720" w:left="1800" w:gutter="0"/>
        </w:sectPr>
      </w:pPr>
    </w:p>
    <w:p w:rsidR="00E1021D" w:rsidRPr="00E1021D" w:rsidRDefault="00E1021D" w:rsidP="00E1021D">
      <w:pPr>
        <w:pStyle w:val="ListParagraph"/>
        <w:numPr>
          <w:ilvl w:val="0"/>
          <w:numId w:val="6"/>
        </w:numPr>
        <w:ind w:left="1080"/>
      </w:pPr>
      <w:r w:rsidRPr="00E1021D">
        <w:t>Unit I and II</w:t>
      </w:r>
    </w:p>
    <w:p w:rsidR="00E1021D" w:rsidRPr="00E1021D" w:rsidRDefault="00E1021D" w:rsidP="00E1021D">
      <w:pPr>
        <w:pStyle w:val="ListParagraph"/>
        <w:numPr>
          <w:ilvl w:val="0"/>
          <w:numId w:val="6"/>
        </w:numPr>
        <w:ind w:left="1080"/>
      </w:pPr>
      <w:r w:rsidRPr="00E1021D">
        <w:t>Unit III</w:t>
      </w:r>
    </w:p>
    <w:p w:rsidR="00E1021D" w:rsidRPr="00E1021D" w:rsidRDefault="00E1021D" w:rsidP="00E1021D">
      <w:pPr>
        <w:pStyle w:val="ListParagraph"/>
        <w:numPr>
          <w:ilvl w:val="0"/>
          <w:numId w:val="6"/>
        </w:numPr>
        <w:ind w:left="1080"/>
      </w:pPr>
      <w:r w:rsidRPr="00E1021D">
        <w:t>Unit IV</w:t>
      </w:r>
    </w:p>
    <w:p w:rsidR="00E1021D" w:rsidRPr="00E1021D" w:rsidRDefault="00E1021D" w:rsidP="00E1021D">
      <w:pPr>
        <w:pStyle w:val="ListParagraph"/>
        <w:numPr>
          <w:ilvl w:val="0"/>
          <w:numId w:val="6"/>
        </w:numPr>
        <w:ind w:left="1080"/>
      </w:pPr>
      <w:r w:rsidRPr="00E1021D">
        <w:t>Unit V</w:t>
      </w:r>
    </w:p>
    <w:p w:rsidR="00E1021D" w:rsidRPr="00E1021D" w:rsidRDefault="00E1021D" w:rsidP="00E1021D">
      <w:pPr>
        <w:pStyle w:val="ListParagraph"/>
        <w:numPr>
          <w:ilvl w:val="0"/>
          <w:numId w:val="6"/>
        </w:numPr>
        <w:ind w:left="1080"/>
      </w:pPr>
      <w:r w:rsidRPr="00E1021D">
        <w:t>Unit VI</w:t>
      </w:r>
    </w:p>
    <w:p w:rsidR="00E1021D" w:rsidRPr="00E1021D" w:rsidRDefault="00E1021D" w:rsidP="00E1021D">
      <w:pPr>
        <w:pStyle w:val="ListParagraph"/>
        <w:numPr>
          <w:ilvl w:val="0"/>
          <w:numId w:val="6"/>
        </w:numPr>
        <w:ind w:left="1080"/>
      </w:pPr>
      <w:r w:rsidRPr="00E1021D">
        <w:t>Unit VII</w:t>
      </w:r>
    </w:p>
    <w:p w:rsidR="00E1021D" w:rsidRPr="00E1021D" w:rsidRDefault="00E1021D" w:rsidP="00E1021D">
      <w:pPr>
        <w:pStyle w:val="ListParagraph"/>
        <w:numPr>
          <w:ilvl w:val="0"/>
          <w:numId w:val="6"/>
        </w:numPr>
        <w:ind w:left="1080"/>
      </w:pPr>
      <w:r w:rsidRPr="00E1021D">
        <w:t>Unit VIII</w:t>
      </w:r>
    </w:p>
    <w:p w:rsidR="00E1021D" w:rsidRPr="00E1021D" w:rsidRDefault="00E1021D" w:rsidP="00E1021D">
      <w:pPr>
        <w:pStyle w:val="ListParagraph"/>
        <w:numPr>
          <w:ilvl w:val="0"/>
          <w:numId w:val="6"/>
        </w:numPr>
        <w:ind w:left="1080"/>
      </w:pPr>
      <w:r>
        <w:t>Unit IX</w:t>
      </w:r>
    </w:p>
    <w:p w:rsidR="00E1021D" w:rsidRDefault="00E1021D" w:rsidP="00E1021D">
      <w:pPr>
        <w:sectPr w:rsidR="00E1021D">
          <w:type w:val="continuous"/>
          <w:pgSz w:w="12240" w:h="15840"/>
          <w:pgMar w:top="1440" w:right="1800" w:bottom="1440" w:left="1800" w:gutter="0"/>
          <w:cols w:num="2"/>
        </w:sectPr>
      </w:pPr>
    </w:p>
    <w:p w:rsidR="00E1021D" w:rsidRDefault="00E1021D" w:rsidP="00E1021D">
      <w:pPr>
        <w:contextualSpacing/>
      </w:pPr>
    </w:p>
    <w:p w:rsidR="00E1021D" w:rsidRDefault="00E1021D" w:rsidP="00E1021D">
      <w:pPr>
        <w:pStyle w:val="ListParagraph"/>
        <w:numPr>
          <w:ilvl w:val="0"/>
          <w:numId w:val="7"/>
        </w:numPr>
        <w:ind w:left="360"/>
      </w:pPr>
      <w:r w:rsidRPr="00E1021D">
        <w:t>One DBQ Question (featuring between 8 to 12 Primary Source Documents)</w:t>
      </w:r>
    </w:p>
    <w:p w:rsidR="00E1021D" w:rsidRDefault="00E1021D" w:rsidP="00E1021D">
      <w:pPr>
        <w:pStyle w:val="ListParagraph"/>
        <w:numPr>
          <w:ilvl w:val="1"/>
          <w:numId w:val="9"/>
        </w:numPr>
        <w:ind w:left="1080"/>
      </w:pPr>
      <w:r w:rsidRPr="00E1021D">
        <w:t>Topic will be assigned based on your group number and can't be copied from another source.</w:t>
      </w:r>
    </w:p>
    <w:p w:rsidR="00E1021D" w:rsidRDefault="00E1021D" w:rsidP="00E1021D">
      <w:pPr>
        <w:pStyle w:val="ListParagraph"/>
        <w:numPr>
          <w:ilvl w:val="1"/>
          <w:numId w:val="9"/>
        </w:numPr>
        <w:ind w:left="1080"/>
      </w:pPr>
      <w:r>
        <w:t xml:space="preserve">How to construct your own DBQ: </w:t>
      </w:r>
      <w:hyperlink r:id="rId6" w:history="1">
        <w:r w:rsidRPr="00AA6B66">
          <w:rPr>
            <w:rStyle w:val="Hyperlink"/>
          </w:rPr>
          <w:t>http://www.historyteacher.net/AHAP/AHAP-DBQMainPage.htm</w:t>
        </w:r>
      </w:hyperlink>
    </w:p>
    <w:p w:rsidR="00E1021D" w:rsidRDefault="00AE7C62" w:rsidP="00E1021D">
      <w:pPr>
        <w:pStyle w:val="ListParagraph"/>
        <w:numPr>
          <w:ilvl w:val="1"/>
          <w:numId w:val="9"/>
        </w:numPr>
        <w:ind w:left="1080" w:right="-360"/>
      </w:pPr>
      <w:hyperlink r:id="rId7" w:anchor="Weblinks" w:history="1">
        <w:r w:rsidR="00E1021D" w:rsidRPr="00E1021D">
          <w:t>Links by Unit Topic</w:t>
        </w:r>
      </w:hyperlink>
      <w:r w:rsidR="00E1021D">
        <w:t xml:space="preserve">: </w:t>
      </w:r>
      <w:hyperlink r:id="rId8" w:anchor="Weblinks" w:history="1">
        <w:r w:rsidR="00E1021D" w:rsidRPr="00AA6B66">
          <w:rPr>
            <w:rStyle w:val="Hyperlink"/>
          </w:rPr>
          <w:t>http://www.historyteacher.net/AHAP/AHAPTopicSheets.htm#Weblinks</w:t>
        </w:r>
      </w:hyperlink>
    </w:p>
    <w:p w:rsidR="00E1021D" w:rsidRDefault="00E1021D" w:rsidP="00E1021D">
      <w:pPr>
        <w:pStyle w:val="ListParagraph"/>
        <w:ind w:left="360" w:right="-360"/>
      </w:pPr>
    </w:p>
    <w:p w:rsidR="00E1021D" w:rsidRPr="00E1021D" w:rsidRDefault="00E1021D" w:rsidP="00E1021D">
      <w:pPr>
        <w:pStyle w:val="ListParagraph"/>
        <w:numPr>
          <w:ilvl w:val="0"/>
          <w:numId w:val="7"/>
        </w:numPr>
        <w:ind w:left="360" w:right="-360"/>
      </w:pPr>
      <w:r w:rsidRPr="00E1021D">
        <w:t>Four non-document based essay questions (create your own or take from another source...so long as you source it)</w:t>
      </w:r>
    </w:p>
    <w:p w:rsidR="00E1021D" w:rsidRPr="00E1021D" w:rsidRDefault="00E1021D" w:rsidP="00E1021D">
      <w:pPr>
        <w:pStyle w:val="ListParagraph"/>
        <w:numPr>
          <w:ilvl w:val="0"/>
          <w:numId w:val="8"/>
        </w:numPr>
      </w:pPr>
      <w:r w:rsidRPr="00E1021D">
        <w:t>One question taken or created from Units I, II, or III</w:t>
      </w:r>
    </w:p>
    <w:p w:rsidR="00E1021D" w:rsidRPr="00E1021D" w:rsidRDefault="00E1021D" w:rsidP="00E1021D">
      <w:pPr>
        <w:pStyle w:val="ListParagraph"/>
        <w:numPr>
          <w:ilvl w:val="0"/>
          <w:numId w:val="8"/>
        </w:numPr>
      </w:pPr>
      <w:r w:rsidRPr="00E1021D">
        <w:t>One question taken or created from Units IV or V</w:t>
      </w:r>
    </w:p>
    <w:p w:rsidR="00E1021D" w:rsidRPr="00E1021D" w:rsidRDefault="00E1021D" w:rsidP="00E1021D">
      <w:pPr>
        <w:pStyle w:val="ListParagraph"/>
        <w:numPr>
          <w:ilvl w:val="0"/>
          <w:numId w:val="8"/>
        </w:numPr>
      </w:pPr>
      <w:r w:rsidRPr="00E1021D">
        <w:t>One question taken or created from Units VI or VII</w:t>
      </w:r>
    </w:p>
    <w:p w:rsidR="00E1021D" w:rsidRDefault="00E1021D" w:rsidP="00E1021D">
      <w:pPr>
        <w:pStyle w:val="ListParagraph"/>
        <w:numPr>
          <w:ilvl w:val="0"/>
          <w:numId w:val="8"/>
        </w:numPr>
      </w:pPr>
      <w:r w:rsidRPr="00E1021D">
        <w:t>One question taken or created from Units VIII, IX, or X</w:t>
      </w:r>
    </w:p>
    <w:p w:rsidR="00E1021D" w:rsidRDefault="00E1021D" w:rsidP="00E1021D"/>
    <w:p w:rsidR="00E1021D" w:rsidRDefault="00E1021D" w:rsidP="00E1021D">
      <w:pPr>
        <w:pStyle w:val="ListParagraph"/>
        <w:numPr>
          <w:ilvl w:val="0"/>
          <w:numId w:val="7"/>
        </w:numPr>
        <w:ind w:left="360"/>
      </w:pPr>
      <w:r w:rsidRPr="00E1021D">
        <w:t>Provide an answer key in the following format for the multiple choice questions:</w:t>
      </w:r>
    </w:p>
    <w:p w:rsidR="00E1021D" w:rsidRDefault="00E1021D" w:rsidP="00E1021D">
      <w:pPr>
        <w:pStyle w:val="ListParagraph"/>
        <w:numPr>
          <w:ilvl w:val="0"/>
          <w:numId w:val="10"/>
        </w:numPr>
      </w:pPr>
      <w:r w:rsidRPr="00E1021D">
        <w:t>The correct answer / Unit that the question comes from</w:t>
      </w:r>
    </w:p>
    <w:p w:rsidR="00E1021D" w:rsidRDefault="00E1021D" w:rsidP="00E1021D">
      <w:pPr>
        <w:pStyle w:val="ListParagraph"/>
        <w:numPr>
          <w:ilvl w:val="0"/>
          <w:numId w:val="10"/>
        </w:numPr>
      </w:pPr>
      <w:r w:rsidRPr="00E1021D">
        <w:t>Provide an outline answer for the DBQ Question</w:t>
      </w:r>
    </w:p>
    <w:p w:rsidR="00E1021D" w:rsidRDefault="00E1021D" w:rsidP="00E1021D">
      <w:pPr>
        <w:pStyle w:val="ListParagraph"/>
        <w:numPr>
          <w:ilvl w:val="0"/>
          <w:numId w:val="10"/>
        </w:numPr>
      </w:pPr>
      <w:r w:rsidRPr="00E1021D">
        <w:t>Provide outline answers for all four of the Essay Questions</w:t>
      </w:r>
    </w:p>
    <w:p w:rsidR="00E1021D" w:rsidRPr="00E1021D" w:rsidRDefault="00E1021D" w:rsidP="00E1021D">
      <w:pPr>
        <w:pStyle w:val="ListParagraph"/>
        <w:numPr>
          <w:ilvl w:val="0"/>
          <w:numId w:val="10"/>
        </w:numPr>
      </w:pPr>
      <w:r w:rsidRPr="00E1021D">
        <w:t>A bibliography of sources (for multiple choice questions, essay questions, maps, documents, etc.)</w:t>
      </w:r>
    </w:p>
    <w:p w:rsidR="00E5133D" w:rsidRDefault="00E1021D" w:rsidP="00E1021D">
      <w:pPr>
        <w:rPr>
          <w:b/>
        </w:rPr>
      </w:pPr>
      <w:r w:rsidRPr="00E5133D">
        <w:rPr>
          <w:b/>
        </w:rPr>
        <w:t xml:space="preserve">Assigned roles (for groups of </w:t>
      </w:r>
      <w:r w:rsidR="00E5133D">
        <w:rPr>
          <w:b/>
        </w:rPr>
        <w:t>three</w:t>
      </w:r>
      <w:r w:rsidRPr="00E5133D">
        <w:rPr>
          <w:b/>
        </w:rPr>
        <w:t>)</w:t>
      </w:r>
    </w:p>
    <w:p w:rsidR="00E1021D" w:rsidRPr="00E5133D" w:rsidRDefault="00E1021D" w:rsidP="00E1021D">
      <w:pPr>
        <w:rPr>
          <w:b/>
        </w:rPr>
      </w:pPr>
    </w:p>
    <w:p w:rsidR="00E5133D" w:rsidRDefault="00E1021D" w:rsidP="00E5133D">
      <w:pPr>
        <w:pStyle w:val="ListParagraph"/>
        <w:numPr>
          <w:ilvl w:val="0"/>
          <w:numId w:val="13"/>
        </w:numPr>
      </w:pPr>
      <w:r w:rsidRPr="00E1021D">
        <w:t>Develop multiple choice questions (</w:t>
      </w:r>
      <w:r>
        <w:t>80)</w:t>
      </w:r>
      <w:r w:rsidR="00E5133D">
        <w:t xml:space="preserve"> and format the exam</w:t>
      </w:r>
    </w:p>
    <w:p w:rsidR="00E5133D" w:rsidRDefault="00E5133D" w:rsidP="00E1021D">
      <w:pPr>
        <w:pStyle w:val="ListParagraph"/>
        <w:numPr>
          <w:ilvl w:val="0"/>
          <w:numId w:val="13"/>
        </w:numPr>
      </w:pPr>
      <w:r>
        <w:t>Develop the DBQ, outline of how to use the documents, and answer (through research) questions 1-40</w:t>
      </w:r>
    </w:p>
    <w:p w:rsidR="00E5133D" w:rsidRDefault="00E1021D" w:rsidP="00E1021D">
      <w:pPr>
        <w:pStyle w:val="ListParagraph"/>
        <w:numPr>
          <w:ilvl w:val="0"/>
          <w:numId w:val="13"/>
        </w:numPr>
      </w:pPr>
      <w:r w:rsidRPr="00E1021D">
        <w:t>D</w:t>
      </w:r>
      <w:r w:rsidR="00E5133D">
        <w:t xml:space="preserve">evelop four essay questions, </w:t>
      </w:r>
      <w:r w:rsidRPr="00E1021D">
        <w:t>outline of how to answer each of the questions</w:t>
      </w:r>
      <w:r w:rsidR="00E5133D">
        <w:t>, and answer (through research) questions 41-80</w:t>
      </w:r>
    </w:p>
    <w:p w:rsidR="00E5133D" w:rsidRDefault="00E5133D" w:rsidP="00E1021D"/>
    <w:p w:rsidR="00E1021D" w:rsidRPr="00E5133D" w:rsidRDefault="00E1021D" w:rsidP="00E1021D">
      <w:pPr>
        <w:rPr>
          <w:b/>
        </w:rPr>
      </w:pPr>
      <w:r w:rsidRPr="00E5133D">
        <w:rPr>
          <w:b/>
        </w:rPr>
        <w:t>Scoring</w:t>
      </w:r>
      <w:r w:rsidR="00F73174">
        <w:rPr>
          <w:b/>
        </w:rPr>
        <w:t xml:space="preserve"> (100 points)</w:t>
      </w:r>
    </w:p>
    <w:p w:rsidR="00E5133D" w:rsidRDefault="00E5133D" w:rsidP="00E5133D">
      <w:pPr>
        <w:ind w:right="-1350"/>
      </w:pPr>
    </w:p>
    <w:p w:rsidR="00E5133D" w:rsidRPr="005632FB" w:rsidRDefault="00E1021D" w:rsidP="00E5133D">
      <w:pPr>
        <w:ind w:right="-1350"/>
        <w:rPr>
          <w:u w:val="single"/>
        </w:rPr>
      </w:pPr>
      <w:r w:rsidRPr="005632FB">
        <w:rPr>
          <w:u w:val="single"/>
        </w:rPr>
        <w:t>Students will be graded on their own work depending on their role in the project (25 points)</w:t>
      </w:r>
    </w:p>
    <w:p w:rsidR="00E5133D" w:rsidRDefault="00E1021D" w:rsidP="00E1021D">
      <w:pPr>
        <w:pStyle w:val="ListParagraph"/>
        <w:numPr>
          <w:ilvl w:val="0"/>
          <w:numId w:val="14"/>
        </w:numPr>
        <w:ind w:right="-1350"/>
      </w:pPr>
      <w:r w:rsidRPr="00E1021D">
        <w:t xml:space="preserve">If a problem develops with a member of your group OR if </w:t>
      </w:r>
      <w:proofErr w:type="spellStart"/>
      <w:r w:rsidRPr="00E1021D">
        <w:t>if</w:t>
      </w:r>
      <w:proofErr w:type="spellEnd"/>
      <w:r w:rsidRPr="00E1021D">
        <w:t xml:space="preserve"> the work they turn-in requires extra effort for other members, the "central organizer" should notify Mr. Freccia ASAP</w:t>
      </w:r>
    </w:p>
    <w:p w:rsidR="00E1021D" w:rsidRPr="00E1021D" w:rsidRDefault="00E1021D" w:rsidP="00E1021D">
      <w:pPr>
        <w:pStyle w:val="ListParagraph"/>
        <w:numPr>
          <w:ilvl w:val="0"/>
          <w:numId w:val="14"/>
        </w:numPr>
        <w:ind w:right="-1350"/>
      </w:pPr>
      <w:r w:rsidRPr="00E1021D">
        <w:t>This is an EFFORT grade - you do what you are told (and do a quality job) you will get full credit</w:t>
      </w:r>
    </w:p>
    <w:p w:rsidR="00E5133D" w:rsidRDefault="00E5133D" w:rsidP="00E1021D"/>
    <w:p w:rsidR="00E1021D" w:rsidRPr="005632FB" w:rsidRDefault="00E1021D" w:rsidP="00E1021D">
      <w:pPr>
        <w:rPr>
          <w:u w:val="single"/>
        </w:rPr>
      </w:pPr>
      <w:r w:rsidRPr="005632FB">
        <w:rPr>
          <w:u w:val="single"/>
        </w:rPr>
        <w:t>Level of difficulty (25 points)</w:t>
      </w:r>
    </w:p>
    <w:p w:rsidR="00F73174" w:rsidRDefault="00E1021D" w:rsidP="00E1021D">
      <w:pPr>
        <w:pStyle w:val="ListParagraph"/>
        <w:numPr>
          <w:ilvl w:val="0"/>
          <w:numId w:val="15"/>
        </w:numPr>
      </w:pPr>
      <w:r w:rsidRPr="00E1021D">
        <w:t>Four groups will take your exam</w:t>
      </w:r>
    </w:p>
    <w:p w:rsidR="00F73174" w:rsidRDefault="00E1021D" w:rsidP="00E1021D">
      <w:pPr>
        <w:pStyle w:val="ListParagraph"/>
        <w:numPr>
          <w:ilvl w:val="0"/>
          <w:numId w:val="15"/>
        </w:numPr>
      </w:pPr>
      <w:r w:rsidRPr="00E1021D">
        <w:t>The combined average of the two median performing teams will result in your score (top and bottom performing averages will be thrown out)</w:t>
      </w:r>
    </w:p>
    <w:p w:rsidR="00E1021D" w:rsidRPr="00E1021D" w:rsidRDefault="00E1021D" w:rsidP="00E1021D">
      <w:pPr>
        <w:pStyle w:val="ListParagraph"/>
        <w:numPr>
          <w:ilvl w:val="0"/>
          <w:numId w:val="15"/>
        </w:numPr>
      </w:pPr>
      <w:r w:rsidRPr="00E1021D">
        <w:t xml:space="preserve">The average score is a </w:t>
      </w:r>
      <w:r w:rsidR="005632FB">
        <w:t>2.72</w:t>
      </w:r>
      <w:r w:rsidRPr="00E1021D">
        <w:t xml:space="preserve"> on this exam (</w:t>
      </w:r>
      <w:r w:rsidR="005632FB">
        <w:t>54.4</w:t>
      </w:r>
      <w:r w:rsidRPr="00E1021D">
        <w:t xml:space="preserve">% of the questions correct or </w:t>
      </w:r>
      <w:r w:rsidR="005632FB">
        <w:t>44</w:t>
      </w:r>
      <w:r w:rsidRPr="00E1021D">
        <w:t xml:space="preserve"> questions out of 80 on the multiple choice)</w:t>
      </w:r>
    </w:p>
    <w:p w:rsidR="00E1021D" w:rsidRPr="00E1021D" w:rsidRDefault="00E1021D" w:rsidP="00F73174">
      <w:pPr>
        <w:pStyle w:val="ListParagraph"/>
        <w:numPr>
          <w:ilvl w:val="1"/>
          <w:numId w:val="15"/>
        </w:numPr>
      </w:pPr>
      <w:r w:rsidRPr="00E1021D">
        <w:t>Within five questions of median - 25 points</w:t>
      </w:r>
    </w:p>
    <w:p w:rsidR="00E1021D" w:rsidRPr="00E1021D" w:rsidRDefault="00E1021D" w:rsidP="00F73174">
      <w:pPr>
        <w:pStyle w:val="ListParagraph"/>
        <w:numPr>
          <w:ilvl w:val="1"/>
          <w:numId w:val="15"/>
        </w:numPr>
      </w:pPr>
      <w:r w:rsidRPr="00E1021D">
        <w:t>Within ten questions of median - 20 points</w:t>
      </w:r>
    </w:p>
    <w:p w:rsidR="00E1021D" w:rsidRPr="00E1021D" w:rsidRDefault="00E1021D" w:rsidP="00F73174">
      <w:pPr>
        <w:pStyle w:val="ListParagraph"/>
        <w:numPr>
          <w:ilvl w:val="1"/>
          <w:numId w:val="15"/>
        </w:numPr>
      </w:pPr>
      <w:r w:rsidRPr="00E1021D">
        <w:t>Within fifteen questions of median - 15 points</w:t>
      </w:r>
    </w:p>
    <w:p w:rsidR="00E1021D" w:rsidRPr="00E1021D" w:rsidRDefault="00E1021D" w:rsidP="00F73174">
      <w:pPr>
        <w:pStyle w:val="ListParagraph"/>
        <w:numPr>
          <w:ilvl w:val="1"/>
          <w:numId w:val="15"/>
        </w:numPr>
      </w:pPr>
      <w:r w:rsidRPr="00E1021D">
        <w:t>Over or under fifteen questions from median - 5 points</w:t>
      </w:r>
    </w:p>
    <w:p w:rsidR="00F73174" w:rsidRDefault="00F73174" w:rsidP="00F73174"/>
    <w:p w:rsidR="00E1021D" w:rsidRPr="005632FB" w:rsidRDefault="00E1021D" w:rsidP="00F73174">
      <w:pPr>
        <w:rPr>
          <w:u w:val="single"/>
        </w:rPr>
      </w:pPr>
      <w:r w:rsidRPr="005632FB">
        <w:rPr>
          <w:u w:val="single"/>
        </w:rPr>
        <w:t>Group score (25 points)</w:t>
      </w:r>
    </w:p>
    <w:p w:rsidR="00F73174" w:rsidRDefault="00E1021D" w:rsidP="00E1021D">
      <w:pPr>
        <w:pStyle w:val="ListParagraph"/>
        <w:numPr>
          <w:ilvl w:val="0"/>
          <w:numId w:val="16"/>
        </w:numPr>
      </w:pPr>
      <w:r w:rsidRPr="00E1021D">
        <w:t>All members of the group take the exam together</w:t>
      </w:r>
    </w:p>
    <w:p w:rsidR="00F73174" w:rsidRDefault="00E1021D" w:rsidP="00E1021D">
      <w:pPr>
        <w:pStyle w:val="ListParagraph"/>
        <w:numPr>
          <w:ilvl w:val="0"/>
          <w:numId w:val="16"/>
        </w:numPr>
      </w:pPr>
      <w:r w:rsidRPr="00E1021D">
        <w:t>The combined average of your scores on four exams will result in your grade (lowest exam score thrown-out)</w:t>
      </w:r>
    </w:p>
    <w:p w:rsidR="00F73174" w:rsidRDefault="005632FB" w:rsidP="005632FB">
      <w:pPr>
        <w:pStyle w:val="ListParagraph"/>
        <w:numPr>
          <w:ilvl w:val="1"/>
          <w:numId w:val="16"/>
        </w:numPr>
        <w:ind w:right="-1260"/>
      </w:pPr>
      <w:r>
        <w:t>70</w:t>
      </w:r>
      <w:r w:rsidR="00E1021D" w:rsidRPr="00E1021D">
        <w:t xml:space="preserve">-80 (A "Mr. Freccia" five on the multiple choice / 25 points + </w:t>
      </w:r>
      <w:r>
        <w:t xml:space="preserve">food + </w:t>
      </w:r>
      <w:r w:rsidR="00E1021D" w:rsidRPr="00E1021D">
        <w:t>10 extra credit)</w:t>
      </w:r>
    </w:p>
    <w:p w:rsidR="00F73174" w:rsidRDefault="00E1021D" w:rsidP="00E1021D">
      <w:pPr>
        <w:pStyle w:val="ListParagraph"/>
        <w:numPr>
          <w:ilvl w:val="1"/>
          <w:numId w:val="16"/>
        </w:numPr>
      </w:pPr>
      <w:r w:rsidRPr="00E1021D">
        <w:t>60-69 (A "Mr. Freccia" four on the multiple choice / 25 points</w:t>
      </w:r>
      <w:r w:rsidR="005632FB">
        <w:t xml:space="preserve"> + food</w:t>
      </w:r>
      <w:r w:rsidRPr="00E1021D">
        <w:t>)</w:t>
      </w:r>
    </w:p>
    <w:p w:rsidR="00F73174" w:rsidRDefault="00E1021D" w:rsidP="00E1021D">
      <w:pPr>
        <w:pStyle w:val="ListParagraph"/>
        <w:numPr>
          <w:ilvl w:val="1"/>
          <w:numId w:val="16"/>
        </w:numPr>
      </w:pPr>
      <w:r w:rsidRPr="00E1021D">
        <w:t>50-59 (A "Mr. Freccia" three on the multiple choice / 20 points)</w:t>
      </w:r>
    </w:p>
    <w:p w:rsidR="00F73174" w:rsidRDefault="00E1021D" w:rsidP="00E1021D">
      <w:pPr>
        <w:pStyle w:val="ListParagraph"/>
        <w:numPr>
          <w:ilvl w:val="1"/>
          <w:numId w:val="16"/>
        </w:numPr>
      </w:pPr>
      <w:r w:rsidRPr="00E1021D">
        <w:t>40-49 (A "Mr. Freccia" two on the multiple choice / 15 points)</w:t>
      </w:r>
    </w:p>
    <w:p w:rsidR="00E1021D" w:rsidRPr="00E1021D" w:rsidRDefault="00E1021D" w:rsidP="00E1021D">
      <w:pPr>
        <w:pStyle w:val="ListParagraph"/>
        <w:numPr>
          <w:ilvl w:val="1"/>
          <w:numId w:val="16"/>
        </w:numPr>
      </w:pPr>
      <w:r w:rsidRPr="00E1021D">
        <w:t>39 and below (A "Mr. Freccia" one on the multiple choice / 10 points)</w:t>
      </w:r>
    </w:p>
    <w:p w:rsidR="00F73174" w:rsidRDefault="00F73174" w:rsidP="00E1021D"/>
    <w:p w:rsidR="00E1021D" w:rsidRPr="005632FB" w:rsidRDefault="00E1021D" w:rsidP="00E1021D">
      <w:pPr>
        <w:rPr>
          <w:u w:val="single"/>
        </w:rPr>
      </w:pPr>
      <w:r w:rsidRPr="005632FB">
        <w:rPr>
          <w:u w:val="single"/>
        </w:rPr>
        <w:t>DBQ and essay scores (25 points)</w:t>
      </w:r>
    </w:p>
    <w:p w:rsidR="00F73174" w:rsidRDefault="00E1021D" w:rsidP="00F73174">
      <w:pPr>
        <w:pStyle w:val="ListParagraph"/>
        <w:numPr>
          <w:ilvl w:val="0"/>
          <w:numId w:val="17"/>
        </w:numPr>
        <w:ind w:right="-1080"/>
      </w:pPr>
      <w:r w:rsidRPr="00E1021D">
        <w:t>Each group will be given another group's essays and DBQ</w:t>
      </w:r>
      <w:r w:rsidR="00F73174">
        <w:t xml:space="preserve"> (but will be graded individually)</w:t>
      </w:r>
    </w:p>
    <w:p w:rsidR="00F73174" w:rsidRDefault="00E1021D" w:rsidP="00F73174">
      <w:pPr>
        <w:pStyle w:val="ListParagraph"/>
        <w:numPr>
          <w:ilvl w:val="0"/>
          <w:numId w:val="17"/>
        </w:numPr>
        <w:ind w:right="-1260"/>
      </w:pPr>
      <w:r w:rsidRPr="00E1021D">
        <w:t>Individually, each member of the group will answer two essays (Day 1) and the DBQ (Day 2)</w:t>
      </w:r>
    </w:p>
    <w:p w:rsidR="00F73174" w:rsidRDefault="00F73174" w:rsidP="00F73174"/>
    <w:p w:rsidR="00B50283" w:rsidRDefault="00B50283" w:rsidP="00F73174">
      <w:pPr>
        <w:rPr>
          <w:b/>
        </w:rPr>
      </w:pPr>
      <w:r>
        <w:rPr>
          <w:b/>
        </w:rPr>
        <w:t>Project Due Dates</w:t>
      </w:r>
    </w:p>
    <w:p w:rsidR="00B50283" w:rsidRDefault="00B50283" w:rsidP="00F73174"/>
    <w:p w:rsidR="00B50283" w:rsidRDefault="00B50283" w:rsidP="00F73174">
      <w:r>
        <w:t>Thursday, March 31</w:t>
      </w:r>
      <w:r w:rsidRPr="00B50283">
        <w:rPr>
          <w:vertAlign w:val="superscript"/>
        </w:rPr>
        <w:t>st</w:t>
      </w:r>
      <w:r>
        <w:t>:  Project Construction Due</w:t>
      </w:r>
    </w:p>
    <w:p w:rsidR="00236D10" w:rsidRDefault="00236D10" w:rsidP="00236D10">
      <w:pPr>
        <w:pStyle w:val="ListParagraph"/>
        <w:numPr>
          <w:ilvl w:val="0"/>
          <w:numId w:val="18"/>
        </w:numPr>
        <w:ind w:right="-900"/>
      </w:pPr>
      <w:r>
        <w:t>Multiple Choice questions should be sent to other members to research/answer</w:t>
      </w:r>
    </w:p>
    <w:p w:rsidR="00B50283" w:rsidRDefault="00236D10" w:rsidP="00236D10">
      <w:pPr>
        <w:pStyle w:val="ListParagraph"/>
        <w:numPr>
          <w:ilvl w:val="0"/>
          <w:numId w:val="18"/>
        </w:numPr>
      </w:pPr>
      <w:r>
        <w:t>DBQ and Essay questions and outlined responses due to member who wrote the Multiple Choice</w:t>
      </w:r>
    </w:p>
    <w:p w:rsidR="00236D10" w:rsidRDefault="00236D10" w:rsidP="00B50283">
      <w:pPr>
        <w:ind w:right="-900"/>
      </w:pPr>
    </w:p>
    <w:p w:rsidR="00E1021D" w:rsidRPr="00B50283" w:rsidRDefault="00B50283" w:rsidP="00B50283">
      <w:pPr>
        <w:ind w:right="-900"/>
      </w:pPr>
      <w:r>
        <w:t>Wednesday, April 6</w:t>
      </w:r>
      <w:r w:rsidRPr="00B50283">
        <w:rPr>
          <w:vertAlign w:val="superscript"/>
        </w:rPr>
        <w:t>th</w:t>
      </w:r>
      <w:r>
        <w:t>:  Paper and Digital Versions of the Exam due (Questions and Answers)</w:t>
      </w:r>
    </w:p>
    <w:sectPr w:rsidR="00E1021D" w:rsidRPr="00B50283" w:rsidSect="00236D10">
      <w:type w:val="continuous"/>
      <w:pgSz w:w="12240" w:h="15840"/>
      <w:pgMar w:top="720" w:right="1800" w:bottom="10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000000CA">
      <w:start w:val="1"/>
      <w:numFmt w:val="bullet"/>
      <w:lvlText w:val="◦"/>
      <w:lvlJc w:val="left"/>
      <w:pPr>
        <w:ind w:left="1440" w:hanging="360"/>
      </w:pPr>
    </w:lvl>
    <w:lvl w:ilvl="2" w:tplc="000000CB">
      <w:start w:val="1"/>
      <w:numFmt w:val="bullet"/>
      <w:lvlText w:val="▪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E37955"/>
    <w:multiLevelType w:val="hybridMultilevel"/>
    <w:tmpl w:val="0FB4E41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125CA6"/>
    <w:multiLevelType w:val="hybridMultilevel"/>
    <w:tmpl w:val="A4F6D9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6A4865"/>
    <w:multiLevelType w:val="hybridMultilevel"/>
    <w:tmpl w:val="267A7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B7DC9"/>
    <w:multiLevelType w:val="hybridMultilevel"/>
    <w:tmpl w:val="AE46502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7D14DF6"/>
    <w:multiLevelType w:val="hybridMultilevel"/>
    <w:tmpl w:val="2F24C0F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2B7537"/>
    <w:multiLevelType w:val="hybridMultilevel"/>
    <w:tmpl w:val="FF40D8FE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B5CDC"/>
    <w:multiLevelType w:val="hybridMultilevel"/>
    <w:tmpl w:val="56625B0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8603528"/>
    <w:multiLevelType w:val="hybridMultilevel"/>
    <w:tmpl w:val="0F5EDDBC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E2A41"/>
    <w:multiLevelType w:val="hybridMultilevel"/>
    <w:tmpl w:val="6E44B5B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29E0E12"/>
    <w:multiLevelType w:val="hybridMultilevel"/>
    <w:tmpl w:val="DC2E6C8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E25E6C"/>
    <w:multiLevelType w:val="hybridMultilevel"/>
    <w:tmpl w:val="56AC93C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8E04C1"/>
    <w:multiLevelType w:val="hybridMultilevel"/>
    <w:tmpl w:val="3398BF0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26276CE"/>
    <w:multiLevelType w:val="hybridMultilevel"/>
    <w:tmpl w:val="2D6A7F8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E559A4"/>
    <w:multiLevelType w:val="hybridMultilevel"/>
    <w:tmpl w:val="74A423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8143D6"/>
    <w:multiLevelType w:val="hybridMultilevel"/>
    <w:tmpl w:val="52B41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7"/>
  </w:num>
  <w:num w:numId="5">
    <w:abstractNumId w:val="8"/>
  </w:num>
  <w:num w:numId="6">
    <w:abstractNumId w:val="11"/>
  </w:num>
  <w:num w:numId="7">
    <w:abstractNumId w:val="13"/>
  </w:num>
  <w:num w:numId="8">
    <w:abstractNumId w:val="6"/>
  </w:num>
  <w:num w:numId="9">
    <w:abstractNumId w:val="10"/>
  </w:num>
  <w:num w:numId="10">
    <w:abstractNumId w:val="3"/>
  </w:num>
  <w:num w:numId="11">
    <w:abstractNumId w:val="9"/>
  </w:num>
  <w:num w:numId="12">
    <w:abstractNumId w:val="5"/>
  </w:num>
  <w:num w:numId="13">
    <w:abstractNumId w:val="4"/>
  </w:num>
  <w:num w:numId="14">
    <w:abstractNumId w:val="15"/>
  </w:num>
  <w:num w:numId="15">
    <w:abstractNumId w:val="14"/>
  </w:num>
  <w:num w:numId="16">
    <w:abstractNumId w:val="7"/>
  </w:num>
  <w:num w:numId="17">
    <w:abstractNumId w:val="1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021D"/>
    <w:rsid w:val="00236D10"/>
    <w:rsid w:val="005632FB"/>
    <w:rsid w:val="00AE7C62"/>
    <w:rsid w:val="00B50283"/>
    <w:rsid w:val="00E1021D"/>
    <w:rsid w:val="00E5133D"/>
    <w:rsid w:val="00F7317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E517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1021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102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ikifreccia.wikispaces.com/AP+United+States+History+Course+Info" TargetMode="External"/><Relationship Id="rId6" Type="http://schemas.openxmlformats.org/officeDocument/2006/relationships/hyperlink" Target="http://www.historyteacher.net/AHAP/AHAP-DBQMainPage.htm" TargetMode="External"/><Relationship Id="rId7" Type="http://schemas.openxmlformats.org/officeDocument/2006/relationships/hyperlink" Target="http://www.historyteacher.net/AHAP/AHAPTopicSheets.htm" TargetMode="External"/><Relationship Id="rId8" Type="http://schemas.openxmlformats.org/officeDocument/2006/relationships/hyperlink" Target="http://www.historyteacher.net/AHAP/AHAPTopicSheets.ht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669</Words>
  <Characters>3818</Characters>
  <Application>Microsoft Macintosh Word</Application>
  <DocSecurity>0</DocSecurity>
  <Lines>31</Lines>
  <Paragraphs>7</Paragraphs>
  <ScaleCrop>false</ScaleCrop>
  <Company>Christina School District</Company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Authorized User</cp:lastModifiedBy>
  <cp:revision>4</cp:revision>
  <dcterms:created xsi:type="dcterms:W3CDTF">2011-03-22T19:02:00Z</dcterms:created>
  <dcterms:modified xsi:type="dcterms:W3CDTF">2011-03-22T19:58:00Z</dcterms:modified>
</cp:coreProperties>
</file>